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5FBA1BA1" w14:textId="77777777" w:rsidR="0068167D" w:rsidRPr="008E1345" w:rsidRDefault="0068167D" w:rsidP="0068167D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p w14:paraId="01C2EB93" w14:textId="77777777" w:rsidR="001479D9" w:rsidRPr="008E1345" w:rsidRDefault="001E147C" w:rsidP="00E96C87">
      <w:pPr>
        <w:autoSpaceDE w:val="0"/>
        <w:ind w:left="1418" w:hanging="713"/>
        <w:jc w:val="right"/>
        <w:rPr>
          <w:rFonts w:asciiTheme="majorHAnsi" w:hAnsiTheme="majorHAnsi" w:cs="Tahoma"/>
        </w:rPr>
      </w:pPr>
      <w:r w:rsidRPr="008E1345">
        <w:rPr>
          <w:rFonts w:asciiTheme="majorHAnsi" w:hAnsiTheme="majorHAnsi" w:cs="Tahoma"/>
        </w:rPr>
        <w:t xml:space="preserve">Załącznik </w:t>
      </w:r>
      <w:r w:rsidR="00F234F7" w:rsidRPr="008E1345">
        <w:rPr>
          <w:rFonts w:asciiTheme="majorHAnsi" w:hAnsiTheme="majorHAnsi" w:cs="Tahoma"/>
        </w:rPr>
        <w:t xml:space="preserve">nr </w:t>
      </w:r>
      <w:r w:rsidR="00414CAD">
        <w:rPr>
          <w:rFonts w:asciiTheme="majorHAnsi" w:hAnsiTheme="majorHAnsi" w:cs="Tahoma"/>
        </w:rPr>
        <w:t>5</w:t>
      </w:r>
      <w:r w:rsidR="008E1345" w:rsidRPr="008E1345">
        <w:rPr>
          <w:rFonts w:asciiTheme="majorHAnsi" w:hAnsiTheme="majorHAnsi" w:cs="Tahoma"/>
        </w:rPr>
        <w:t xml:space="preserve"> SWZ</w:t>
      </w:r>
    </w:p>
    <w:p w14:paraId="2DD41216" w14:textId="77777777" w:rsidR="007F6F1D" w:rsidRPr="008E1345" w:rsidRDefault="007F6F1D" w:rsidP="001E2E34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</w:p>
    <w:p w14:paraId="3BC6ABDD" w14:textId="4B3D9C82" w:rsidR="001E2E34" w:rsidRPr="008E1345" w:rsidRDefault="001E147C" w:rsidP="001E2E34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 w:rsidRPr="008E1345">
        <w:rPr>
          <w:rFonts w:asciiTheme="majorHAnsi" w:eastAsia="Bookman Old Style" w:hAnsiTheme="majorHAnsi" w:cs="Tahoma"/>
          <w:shadow/>
          <w:sz w:val="28"/>
          <w:szCs w:val="28"/>
        </w:rPr>
        <w:t>WYKAZ WYKONANYCH</w:t>
      </w:r>
      <w:r w:rsidR="00B57FAA" w:rsidRPr="008E1345">
        <w:rPr>
          <w:rFonts w:asciiTheme="majorHAnsi" w:eastAsia="Bookman Old Style" w:hAnsiTheme="majorHAnsi" w:cs="Tahoma"/>
          <w:shadow/>
          <w:sz w:val="28"/>
          <w:szCs w:val="28"/>
        </w:rPr>
        <w:t xml:space="preserve"> </w:t>
      </w:r>
      <w:r w:rsidR="00AE03A5" w:rsidRPr="008E1345">
        <w:rPr>
          <w:rFonts w:asciiTheme="majorHAnsi" w:eastAsia="Bookman Old Style" w:hAnsiTheme="majorHAnsi" w:cs="Tahoma"/>
          <w:shadow/>
          <w:sz w:val="28"/>
          <w:szCs w:val="28"/>
        </w:rPr>
        <w:t>ROBÓT</w:t>
      </w:r>
      <w:r w:rsidR="0068167D" w:rsidRPr="008E1345">
        <w:rPr>
          <w:rFonts w:asciiTheme="majorHAnsi" w:eastAsia="Bookman Old Style" w:hAnsiTheme="majorHAnsi" w:cs="Tahoma"/>
          <w:shadow/>
          <w:sz w:val="28"/>
          <w:szCs w:val="28"/>
        </w:rPr>
        <w:t xml:space="preserve"> BUDOWLANYCH</w:t>
      </w:r>
    </w:p>
    <w:p w14:paraId="4FBC0DE8" w14:textId="77777777" w:rsidR="001E2E34" w:rsidRPr="008E1345" w:rsidRDefault="001E2E34" w:rsidP="00E96C87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8E1345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14:paraId="7C6E6833" w14:textId="77777777" w:rsidR="001E2E34" w:rsidRPr="008E1345" w:rsidRDefault="001E2E34" w:rsidP="001E2E34">
      <w:pPr>
        <w:pStyle w:val="Tekstpodstawowy31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337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6039"/>
        <w:gridCol w:w="1864"/>
        <w:gridCol w:w="2337"/>
        <w:gridCol w:w="1905"/>
      </w:tblGrid>
      <w:tr w:rsidR="00FA34EF" w:rsidRPr="00414CAD" w14:paraId="25A9CB57" w14:textId="77777777" w:rsidTr="0018581B">
        <w:trPr>
          <w:cantSplit/>
          <w:trHeight w:val="321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2A07473" w14:textId="77777777" w:rsidR="00FA34EF" w:rsidRPr="00414CAD" w:rsidRDefault="00FA34EF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bookmarkStart w:id="0" w:name="_Hlk141694766"/>
          </w:p>
          <w:p w14:paraId="50A0266F" w14:textId="77777777" w:rsidR="00FA34EF" w:rsidRPr="00414CAD" w:rsidRDefault="00FA34EF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60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AEF552E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Określenie rodzaju, zakresu i wielkości robót zgodnie  z opisem warunku udziału w postępowaniu określonym </w:t>
            </w:r>
          </w:p>
          <w:p w14:paraId="3AA38BEB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>w rozdziale 21 ust. 6 pkt 1 SWZ.</w:t>
            </w:r>
          </w:p>
          <w:p w14:paraId="2F3B97C7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1C3A8C3B" w14:textId="77777777" w:rsidR="00FA34EF" w:rsidRPr="00414CAD" w:rsidRDefault="00FA34EF" w:rsidP="007D1B2D">
            <w:pPr>
              <w:pStyle w:val="Tekstpodstawowy31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7C9EE122" w14:textId="183B0AAD" w:rsidR="0076625F" w:rsidRPr="00414CAD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Wartość zamówienia brutto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62FBD0D" w14:textId="77777777" w:rsidR="00FA34EF" w:rsidRPr="00414CAD" w:rsidRDefault="00FA34EF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Termin rozpoczęcia i zakończenia robót</w:t>
            </w:r>
          </w:p>
          <w:p w14:paraId="2074848D" w14:textId="77777777" w:rsidR="00FA34EF" w:rsidRPr="00414CAD" w:rsidRDefault="00FA34EF" w:rsidP="009F32C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(dzień, miesiąc,</w:t>
            </w:r>
          </w:p>
          <w:p w14:paraId="310DCD32" w14:textId="77777777" w:rsidR="00FA34EF" w:rsidRPr="00414CAD" w:rsidRDefault="00FA34EF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rok)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985C4F0" w14:textId="77777777" w:rsidR="00FA34EF" w:rsidRPr="00414CAD" w:rsidRDefault="00FA34EF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Miejsce realizacji</w:t>
            </w:r>
          </w:p>
          <w:p w14:paraId="1BE119DC" w14:textId="77777777" w:rsidR="00FA34EF" w:rsidRPr="00414CAD" w:rsidRDefault="00FA34EF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Zamawiający/ Inwestor</w:t>
            </w:r>
          </w:p>
        </w:tc>
      </w:tr>
      <w:tr w:rsidR="00FA34EF" w:rsidRPr="00414CAD" w14:paraId="0BF29F04" w14:textId="77777777" w:rsidTr="0018581B">
        <w:trPr>
          <w:cantSplit/>
          <w:trHeight w:val="381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A87D7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296A4F00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6E656B45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43D11FB7" w14:textId="33653734" w:rsidR="00FA34EF" w:rsidRPr="00414CAD" w:rsidRDefault="00C52C8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BA8DD1" w14:textId="77777777" w:rsidR="00FA34EF" w:rsidRPr="00414CAD" w:rsidRDefault="00FA34EF" w:rsidP="00E96C87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37DF58B4" w14:textId="77777777" w:rsidR="00FA34EF" w:rsidRDefault="00FA34EF" w:rsidP="00044BF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WARUNEK DO SPEŁNIENIA PRZEZ WYKONAWCĘ/WYKONAWCÓW</w:t>
            </w:r>
          </w:p>
          <w:p w14:paraId="6E2C545A" w14:textId="77777777" w:rsidR="008C6CED" w:rsidRDefault="008C6CED" w:rsidP="00044BF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0DE41303" w14:textId="09ED4C5E" w:rsidR="007757CC" w:rsidRPr="004A4B29" w:rsidRDefault="007757CC" w:rsidP="007757CC">
            <w:pPr>
              <w:widowControl w:val="0"/>
              <w:tabs>
                <w:tab w:val="left" w:pos="80"/>
              </w:tabs>
              <w:spacing w:line="276" w:lineRule="auto"/>
              <w:jc w:val="both"/>
              <w:rPr>
                <w:rFonts w:ascii="Cambria" w:hAnsi="Cambria" w:cstheme="minorHAnsi"/>
                <w:bCs/>
              </w:rPr>
            </w:pPr>
            <w:r w:rsidRPr="004A4B29">
              <w:rPr>
                <w:rFonts w:ascii="Cambria" w:hAnsi="Cambria" w:cs="Arial"/>
                <w:bCs/>
              </w:rPr>
              <w:t xml:space="preserve">Zamawiający uzna, iż wykonawca spełni warunek  jeżeli wykaże, iż </w:t>
            </w:r>
            <w:r w:rsidRPr="004A4B29">
              <w:rPr>
                <w:rFonts w:ascii="Cambria" w:hAnsi="Cambria" w:cs="Arial"/>
              </w:rPr>
              <w:t xml:space="preserve">w okresie ostatnich 5 lat przed upływem terminu składania ofert, a jeżeli okres prowadzenia działalności jest krótszy to w tym okresie wykonał: co najmniej </w:t>
            </w:r>
            <w:r w:rsidRPr="007757CC">
              <w:rPr>
                <w:rFonts w:ascii="Cambria" w:hAnsi="Cambria" w:cs="Arial"/>
                <w:b/>
                <w:bCs/>
              </w:rPr>
              <w:t>2 roboty budowlane</w:t>
            </w:r>
            <w:r w:rsidRPr="004A4B29">
              <w:rPr>
                <w:rFonts w:ascii="Cambria" w:hAnsi="Cambria" w:cs="Arial"/>
              </w:rPr>
              <w:t xml:space="preserve"> polegające na budowie lub przebudowie lub rozbudowie drogi publicznej o wartości nie mniejszej niż </w:t>
            </w:r>
            <w:r w:rsidRPr="007757CC">
              <w:rPr>
                <w:rFonts w:ascii="Cambria" w:hAnsi="Cambria" w:cs="Arial"/>
                <w:b/>
                <w:bCs/>
              </w:rPr>
              <w:t>500 000 zł brutto każda z nich</w:t>
            </w:r>
            <w:r w:rsidRPr="004A4B29">
              <w:rPr>
                <w:rFonts w:ascii="Cambria" w:hAnsi="Cambria" w:cs="Arial"/>
              </w:rPr>
              <w:t>. Drogą publiczną jest droga w rozumieniu ustawy z dnia</w:t>
            </w:r>
            <w:r>
              <w:rPr>
                <w:rFonts w:ascii="Cambria" w:hAnsi="Cambria" w:cs="Arial"/>
              </w:rPr>
              <w:t xml:space="preserve"> </w:t>
            </w:r>
            <w:r w:rsidRPr="004A4B29">
              <w:rPr>
                <w:rFonts w:ascii="Cambria" w:hAnsi="Cambria" w:cs="Arial"/>
              </w:rPr>
              <w:t>21 marca 1985 r. o drogach publicznych.</w:t>
            </w:r>
          </w:p>
          <w:p w14:paraId="01BA0960" w14:textId="77777777" w:rsidR="007757CC" w:rsidRPr="004A4B29" w:rsidRDefault="007757CC" w:rsidP="007757CC">
            <w:pPr>
              <w:widowControl w:val="0"/>
              <w:tabs>
                <w:tab w:val="left" w:pos="80"/>
              </w:tabs>
              <w:spacing w:line="276" w:lineRule="auto"/>
              <w:ind w:left="720"/>
              <w:jc w:val="both"/>
              <w:rPr>
                <w:rFonts w:ascii="Cambria" w:hAnsi="Cambria" w:cstheme="minorHAnsi"/>
                <w:bCs/>
              </w:rPr>
            </w:pPr>
          </w:p>
          <w:p w14:paraId="2711D94D" w14:textId="77777777" w:rsidR="0018581B" w:rsidRDefault="0018581B" w:rsidP="001525F7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4E98FC4E" w14:textId="77777777" w:rsidR="00FA34EF" w:rsidRDefault="00FA34EF" w:rsidP="0041161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5E141A85" w14:textId="77777777" w:rsidR="00FA34EF" w:rsidRPr="00414CAD" w:rsidRDefault="00FA34EF" w:rsidP="0041161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OPISUJE WYKONAWCA</w:t>
            </w:r>
          </w:p>
          <w:p w14:paraId="444A4685" w14:textId="77777777" w:rsidR="00FA34EF" w:rsidRPr="00414CAD" w:rsidRDefault="00FA34EF" w:rsidP="0041161C">
            <w:pPr>
              <w:numPr>
                <w:ilvl w:val="0"/>
                <w:numId w:val="18"/>
              </w:numPr>
              <w:tabs>
                <w:tab w:val="left" w:pos="80"/>
              </w:tabs>
              <w:ind w:left="302" w:hanging="283"/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sz w:val="18"/>
                <w:szCs w:val="18"/>
              </w:rPr>
              <w:t>……………………</w:t>
            </w:r>
            <w:r>
              <w:rPr>
                <w:rFonts w:asciiTheme="majorHAnsi" w:hAnsiTheme="majorHAnsi" w:cs="Tahoma"/>
                <w:i/>
                <w:sz w:val="18"/>
                <w:szCs w:val="18"/>
              </w:rPr>
              <w:t>……………………………………………………………………</w:t>
            </w:r>
          </w:p>
          <w:p w14:paraId="70802CDD" w14:textId="15515501" w:rsidR="00FA34EF" w:rsidRPr="00414CAD" w:rsidRDefault="00FA34EF" w:rsidP="0041161C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2"/>
                <w:szCs w:val="12"/>
              </w:rPr>
            </w:pPr>
            <w:r w:rsidRPr="00414CAD">
              <w:rPr>
                <w:rFonts w:asciiTheme="majorHAnsi" w:hAnsiTheme="majorHAnsi" w:cs="Tahoma"/>
                <w:i/>
                <w:sz w:val="12"/>
                <w:szCs w:val="12"/>
              </w:rPr>
              <w:t>Nazwa/zakres zamówienia</w:t>
            </w:r>
          </w:p>
          <w:p w14:paraId="0045FE3E" w14:textId="77777777" w:rsidR="00FA34EF" w:rsidRPr="00414CAD" w:rsidRDefault="00FA34EF" w:rsidP="0041161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2"/>
                <w:szCs w:val="12"/>
              </w:rPr>
            </w:pPr>
          </w:p>
          <w:p w14:paraId="31930410" w14:textId="77777777" w:rsidR="00C52C86" w:rsidRDefault="00C52C86" w:rsidP="00C52C86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21B74A05" w14:textId="77777777" w:rsidR="00C52C86" w:rsidRDefault="00C52C86" w:rsidP="0041161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4E6F2DBF" w14:textId="77777777" w:rsidR="00FA34EF" w:rsidRPr="00414CAD" w:rsidRDefault="00FA34EF" w:rsidP="0041161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OPISUJE WYKONAWCA</w:t>
            </w:r>
          </w:p>
          <w:p w14:paraId="1A3ADF44" w14:textId="77777777" w:rsidR="00FA34EF" w:rsidRPr="00414CAD" w:rsidRDefault="00FA34EF" w:rsidP="0041161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  <w:r>
              <w:rPr>
                <w:rFonts w:asciiTheme="majorHAnsi" w:hAnsiTheme="majorHAnsi" w:cs="Tahoma"/>
                <w:i/>
                <w:sz w:val="18"/>
                <w:szCs w:val="18"/>
              </w:rPr>
              <w:t xml:space="preserve">2) </w:t>
            </w:r>
            <w:r w:rsidRPr="00414CAD">
              <w:rPr>
                <w:rFonts w:asciiTheme="majorHAnsi" w:hAnsiTheme="majorHAnsi" w:cs="Tahoma"/>
                <w:i/>
                <w:sz w:val="18"/>
                <w:szCs w:val="18"/>
              </w:rPr>
              <w:t>……………………</w:t>
            </w:r>
            <w:r>
              <w:rPr>
                <w:rFonts w:asciiTheme="majorHAnsi" w:hAnsiTheme="majorHAnsi" w:cs="Tahoma"/>
                <w:i/>
                <w:sz w:val="18"/>
                <w:szCs w:val="18"/>
              </w:rPr>
              <w:t>…………………………………………………………………………</w:t>
            </w:r>
          </w:p>
          <w:p w14:paraId="0A81A842" w14:textId="07264CB6" w:rsidR="00FA34EF" w:rsidRPr="00C52C86" w:rsidRDefault="00FA34EF" w:rsidP="00C52C86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2"/>
                <w:szCs w:val="12"/>
              </w:rPr>
            </w:pPr>
            <w:r w:rsidRPr="00414CAD">
              <w:rPr>
                <w:rFonts w:asciiTheme="majorHAnsi" w:hAnsiTheme="majorHAnsi" w:cs="Tahoma"/>
                <w:i/>
                <w:sz w:val="12"/>
                <w:szCs w:val="12"/>
              </w:rPr>
              <w:t>Nazwa/zakres zamówieni</w:t>
            </w:r>
            <w:r w:rsidR="007757CC">
              <w:rPr>
                <w:rFonts w:asciiTheme="majorHAnsi" w:hAnsiTheme="majorHAnsi" w:cs="Tahoma"/>
                <w:i/>
                <w:sz w:val="12"/>
                <w:szCs w:val="12"/>
              </w:rPr>
              <w:t>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20A66C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E9D4ACA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34ADAC9" w14:textId="77777777" w:rsidR="00FA34EF" w:rsidRPr="00414CAD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9B81BB9" w14:textId="77777777" w:rsidR="00FA34EF" w:rsidRPr="00414CAD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70C65B7" w14:textId="77777777" w:rsidR="00FA34EF" w:rsidRPr="00414CAD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1A711B1" w14:textId="77777777" w:rsidR="00FA34EF" w:rsidRPr="00414CAD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15EA8F0" w14:textId="77777777" w:rsidR="00FA34EF" w:rsidRPr="00414CAD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783DFC6" w14:textId="77777777" w:rsidR="00FA34EF" w:rsidRPr="00414CAD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92C6793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78E5887" w14:textId="77777777" w:rsidR="00FA34EF" w:rsidRPr="00414CAD" w:rsidRDefault="00FA34EF" w:rsidP="001525F7">
            <w:pPr>
              <w:pStyle w:val="Tekstpodstawowy31"/>
              <w:ind w:left="-859" w:firstLine="709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AE722FC" w14:textId="77777777" w:rsidR="00FA34EF" w:rsidRDefault="00FA34EF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036059F" w14:textId="77777777" w:rsidR="00FA34EF" w:rsidRDefault="00FA34EF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3828A10" w14:textId="77777777" w:rsidR="00FA34EF" w:rsidRDefault="00FA34EF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1F777D5" w14:textId="77777777" w:rsidR="00FA34EF" w:rsidRDefault="00FA34EF" w:rsidP="00FA34E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DBCEF10" w14:textId="77777777" w:rsidR="00FA34EF" w:rsidRDefault="00FA34EF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9F38040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D258B99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2BD1191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260055F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0E36C11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0E540DF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3B2677E" w14:textId="77777777" w:rsidR="0076625F" w:rsidRDefault="0076625F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BBE548C" w14:textId="77777777" w:rsidR="007757CC" w:rsidRDefault="007757CC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32CEA69" w14:textId="77777777" w:rsidR="007757CC" w:rsidRDefault="007757CC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52E57E1" w14:textId="3FBE50C2" w:rsidR="00FA34EF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………………………….</w:t>
            </w:r>
            <w:r w:rsidR="007757CC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ZŁ BRUTTO</w:t>
            </w:r>
          </w:p>
          <w:p w14:paraId="61CB1B9E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6B4B256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FB5B74E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32F4866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D1ABA25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87C8689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A38C98E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1C5B0E0" w14:textId="77777777" w:rsidR="008C6CED" w:rsidRDefault="008C6CED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2F03755" w14:textId="77777777" w:rsidR="0076625F" w:rsidRDefault="0076625F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69C00D3" w14:textId="77777777" w:rsidR="0076625F" w:rsidRDefault="0076625F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A3BD22E" w14:textId="77777777" w:rsidR="007757CC" w:rsidRDefault="007757CC" w:rsidP="008C6CE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2CE4084" w14:textId="77777777" w:rsidR="007757CC" w:rsidRDefault="007757CC" w:rsidP="008C6CE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84F233B" w14:textId="73FB17D5" w:rsidR="008C6CED" w:rsidRPr="00414CAD" w:rsidRDefault="008C6CED" w:rsidP="008C6CE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………………………….</w:t>
            </w:r>
            <w:r w:rsidR="007757CC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ZŁ BRUTTO</w:t>
            </w:r>
          </w:p>
          <w:p w14:paraId="09E9C9FE" w14:textId="77777777" w:rsidR="00FA34EF" w:rsidRPr="00414CAD" w:rsidRDefault="00FA34EF" w:rsidP="008C6CE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8F6BD48" w14:textId="77777777" w:rsidR="00FA34EF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CC87335" w14:textId="77777777" w:rsidR="00FA34EF" w:rsidRPr="00414CAD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8A25B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D793854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E72BBFE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2A2D212" w14:textId="77777777" w:rsidR="00FA34EF" w:rsidRPr="00414CAD" w:rsidRDefault="00FA34EF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B61CB5D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1C38BEB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5DBAE1C" w14:textId="77777777" w:rsidR="00FA34EF" w:rsidRPr="00414CAD" w:rsidRDefault="00FA34EF" w:rsidP="00044BF6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7B325AF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EB9AFA6" w14:textId="77777777" w:rsidR="00FA34EF" w:rsidRPr="00414CAD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4943D90" w14:textId="77777777" w:rsidR="00FA34EF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60A7103" w14:textId="77777777" w:rsidR="00FA34EF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99E66AB" w14:textId="77777777" w:rsidR="00FA34EF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CD57B27" w14:textId="77777777" w:rsidR="00FA34EF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4E23027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45E2FB9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748BE37" w14:textId="77777777" w:rsidR="008C6CED" w:rsidRDefault="008C6CED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79EF992" w14:textId="77777777" w:rsidR="008C6CED" w:rsidRDefault="008C6CED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D5C8FF0" w14:textId="77777777" w:rsidR="008C6CED" w:rsidRDefault="008C6CED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042A487" w14:textId="77777777" w:rsidR="008C6CED" w:rsidRDefault="008C6CED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1BFE137" w14:textId="77777777" w:rsidR="008C6CED" w:rsidRDefault="008C6CED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2431E6D" w14:textId="77777777" w:rsidR="0076625F" w:rsidRDefault="0076625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1CF3777" w14:textId="77777777" w:rsidR="007757CC" w:rsidRDefault="007757CC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F68D528" w14:textId="77777777" w:rsidR="007757CC" w:rsidRDefault="007757CC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9EC00B6" w14:textId="77777777" w:rsidR="007757CC" w:rsidRDefault="007757CC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C5980E2" w14:textId="23C64FB1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Rozpoczęcie: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…………………………….....   </w:t>
            </w:r>
          </w:p>
          <w:p w14:paraId="20B22C2E" w14:textId="77777777" w:rsidR="00FA34EF" w:rsidRPr="00414CAD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Zakończenie</w:t>
            </w: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………………………………..</w:t>
            </w:r>
          </w:p>
          <w:p w14:paraId="6E559E86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5AF7543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7326B7A" w14:textId="77777777" w:rsidR="00FA34EF" w:rsidRPr="00414CAD" w:rsidRDefault="00FA34EF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451DC86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385B2CE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B297688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0B51640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E235CBC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7DE2E5F" w14:textId="77777777" w:rsidR="0076625F" w:rsidRDefault="0076625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DA956B5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47069B8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Rozpoczęcie: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…………………………….....   </w:t>
            </w:r>
          </w:p>
          <w:p w14:paraId="47949D5F" w14:textId="77777777" w:rsidR="00FA34EF" w:rsidRPr="00414CAD" w:rsidRDefault="00FA34EF" w:rsidP="001C44F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Zakończenie</w:t>
            </w: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………………………………..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62413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882A939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7A2ABA7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69FE522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F261D6C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4438A6F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E2281C4" w14:textId="77777777" w:rsidR="00FA34EF" w:rsidRPr="00414CAD" w:rsidRDefault="00FA34EF" w:rsidP="00044BF6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CD913F1" w14:textId="77777777" w:rsidR="00FA34EF" w:rsidRPr="00414CAD" w:rsidRDefault="00FA34EF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EDEF94A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B0E65B9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2613BE1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7430020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068C037" w14:textId="77777777" w:rsidR="00FA34EF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DA2C9BD" w14:textId="77777777" w:rsidR="00FA34EF" w:rsidRDefault="00FA34EF" w:rsidP="00FA34E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A0A3937" w14:textId="77777777" w:rsidR="008C6CED" w:rsidRDefault="008C6CED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48A11EF" w14:textId="77777777" w:rsidR="008C6CED" w:rsidRDefault="008C6CED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035C6C4" w14:textId="77777777" w:rsidR="008C6CED" w:rsidRDefault="008C6CED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E9BEF3A" w14:textId="77777777" w:rsidR="008C6CED" w:rsidRDefault="008C6CED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5F67175" w14:textId="77777777" w:rsidR="0076625F" w:rsidRDefault="0076625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AC5C4CF" w14:textId="77777777" w:rsidR="0076625F" w:rsidRDefault="0076625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0BEDE84" w14:textId="77777777" w:rsidR="008C6CED" w:rsidRDefault="008C6CED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E836709" w14:textId="77777777" w:rsidR="007757CC" w:rsidRDefault="007757CC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DB47678" w14:textId="77777777" w:rsidR="007757CC" w:rsidRDefault="007757CC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921FD46" w14:textId="4214A96C" w:rsidR="00FA34EF" w:rsidRPr="00414CAD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Zamawiającym/</w:t>
            </w:r>
          </w:p>
          <w:p w14:paraId="67FE474F" w14:textId="77777777" w:rsidR="00FA34EF" w:rsidRPr="00414CAD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inwestorem był/była:</w:t>
            </w:r>
          </w:p>
          <w:p w14:paraId="21029C95" w14:textId="77777777" w:rsidR="00FA34EF" w:rsidRPr="00414CAD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</w:t>
            </w:r>
          </w:p>
          <w:p w14:paraId="7C3DD5C5" w14:textId="77777777" w:rsidR="00FA34EF" w:rsidRPr="00414CAD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B3ED801" w14:textId="77777777" w:rsidR="00FA34EF" w:rsidRPr="00414CAD" w:rsidRDefault="00FA34EF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4F19EDD" w14:textId="77777777" w:rsidR="00FA34EF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46871E8" w14:textId="77777777" w:rsidR="00FA34EF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5E6A127" w14:textId="77777777" w:rsidR="00FA34EF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BC14723" w14:textId="77777777" w:rsidR="00FA34EF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0D2C7C2" w14:textId="77777777" w:rsidR="00FA34EF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146203E" w14:textId="77777777" w:rsidR="00FA34EF" w:rsidRDefault="00FA34EF" w:rsidP="00414CA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A4F97ED" w14:textId="77777777" w:rsidR="00FA34EF" w:rsidRPr="00414CAD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Zamawiającym/</w:t>
            </w:r>
          </w:p>
          <w:p w14:paraId="5A846226" w14:textId="77777777" w:rsidR="00FA34EF" w:rsidRPr="00414CAD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inwestorem był/była:</w:t>
            </w:r>
          </w:p>
          <w:p w14:paraId="23B62559" w14:textId="77777777" w:rsidR="00FA34EF" w:rsidRPr="00414CAD" w:rsidRDefault="00FA34EF" w:rsidP="00414CA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</w:t>
            </w:r>
          </w:p>
          <w:p w14:paraId="1DC37D22" w14:textId="77777777" w:rsidR="00FA34EF" w:rsidRPr="00414CAD" w:rsidRDefault="00FA34EF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307EEFB" w14:textId="77777777" w:rsidR="00FA34EF" w:rsidRDefault="00FA34EF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76FF731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5BB12A7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1704D58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201A293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7582A3B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FE62339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E6485BF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1F46551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A83A002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D2646F7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210CE7A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F739AAC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29F7F9C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B530033" w14:textId="77777777" w:rsidR="0041161C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FA444DC" w14:textId="77777777" w:rsidR="0041161C" w:rsidRPr="00414CAD" w:rsidRDefault="0041161C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</w:tc>
      </w:tr>
      <w:bookmarkEnd w:id="0"/>
      <w:tr w:rsidR="0041161C" w:rsidRPr="00414CAD" w14:paraId="30ECD509" w14:textId="77777777" w:rsidTr="0018581B">
        <w:trPr>
          <w:cantSplit/>
          <w:trHeight w:val="321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892AC5F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4DEB7AD3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60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5DD3C0F9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Określenie rodzaju, zakresu i wielkości robót zgodnie  z opisem warunku udziału w postępowaniu określonym </w:t>
            </w:r>
          </w:p>
          <w:p w14:paraId="1F9F05DF" w14:textId="45944308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w rozdziale 21 ust. 6 pkt </w:t>
            </w:r>
            <w:r>
              <w:rPr>
                <w:rFonts w:asciiTheme="majorHAnsi" w:eastAsia="Bookman Old Style" w:hAnsiTheme="majorHAnsi" w:cs="Tahoma"/>
                <w:sz w:val="18"/>
                <w:szCs w:val="18"/>
              </w:rPr>
              <w:t>2</w:t>
            </w: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 SWZ.</w:t>
            </w:r>
          </w:p>
          <w:p w14:paraId="32B107B1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4C80D64F" w14:textId="77777777" w:rsidR="0041161C" w:rsidRPr="00414CAD" w:rsidRDefault="0041161C" w:rsidP="00494A4B">
            <w:pPr>
              <w:pStyle w:val="Tekstpodstawowy31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5AA79B5" w14:textId="2AA01ABB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 xml:space="preserve">Wartość zamówienia brutto 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80BC288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Termin rozpoczęcia i zakończenia robót</w:t>
            </w:r>
          </w:p>
          <w:p w14:paraId="7632DAEE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(dzień, miesiąc,</w:t>
            </w:r>
          </w:p>
          <w:p w14:paraId="1805E2A9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rok)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4D52D29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Miejsce realizacji</w:t>
            </w:r>
          </w:p>
          <w:p w14:paraId="71324779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Zamawiający/ Inwestor</w:t>
            </w:r>
          </w:p>
        </w:tc>
      </w:tr>
      <w:tr w:rsidR="0041161C" w:rsidRPr="00414CAD" w14:paraId="7FD809B7" w14:textId="77777777" w:rsidTr="0018581B">
        <w:trPr>
          <w:cantSplit/>
          <w:trHeight w:val="381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5794A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34FAB625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112A6E01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23CAD78F" w14:textId="4D0384E8" w:rsidR="0041161C" w:rsidRPr="00414CAD" w:rsidRDefault="00C52C86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BC4F75" w14:textId="77777777" w:rsidR="0041161C" w:rsidRPr="00414CAD" w:rsidRDefault="0041161C" w:rsidP="00494A4B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4E41126C" w14:textId="77777777" w:rsidR="0041161C" w:rsidRDefault="0041161C" w:rsidP="00494A4B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WARUNEK DO SPEŁNIENIA PRZEZ WYKONAWCĘ/WYKONAWCÓW</w:t>
            </w:r>
          </w:p>
          <w:p w14:paraId="292FD148" w14:textId="77777777" w:rsidR="00C52C86" w:rsidRDefault="00C52C86" w:rsidP="00494A4B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281457D1" w14:textId="77777777" w:rsidR="0041161C" w:rsidRDefault="0041161C" w:rsidP="0041161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0792D30E" w14:textId="1C9B8E63" w:rsidR="007757CC" w:rsidRPr="004A4B29" w:rsidRDefault="007757CC" w:rsidP="007757CC">
            <w:pPr>
              <w:widowControl w:val="0"/>
              <w:tabs>
                <w:tab w:val="left" w:pos="80"/>
              </w:tabs>
              <w:spacing w:line="276" w:lineRule="auto"/>
              <w:jc w:val="both"/>
              <w:rPr>
                <w:rFonts w:ascii="Cambria" w:hAnsi="Cambria" w:cstheme="minorHAnsi"/>
                <w:bCs/>
              </w:rPr>
            </w:pPr>
            <w:r w:rsidRPr="004A4B29">
              <w:rPr>
                <w:rFonts w:ascii="Cambria" w:hAnsi="Cambria" w:cs="Arial"/>
                <w:bCs/>
              </w:rPr>
              <w:t xml:space="preserve">Zamawiający uzna, iż wykonawca spełni warunek jeżeli wykaże, iż </w:t>
            </w:r>
            <w:r w:rsidRPr="004A4B29">
              <w:rPr>
                <w:rFonts w:ascii="Cambria" w:hAnsi="Cambria" w:cs="Arial"/>
              </w:rPr>
              <w:t xml:space="preserve">w okresie ostatnich  5 lat przed upływem terminu składania ofert, a jeżeli okres prowadzenia działalności jest krótszy to w tym okresie wykonał: co najmniej </w:t>
            </w:r>
            <w:r w:rsidRPr="007757CC">
              <w:rPr>
                <w:rFonts w:ascii="Cambria" w:hAnsi="Cambria" w:cs="Arial"/>
                <w:b/>
                <w:bCs/>
              </w:rPr>
              <w:t>2 roboty budowlane</w:t>
            </w:r>
            <w:r w:rsidRPr="004A4B29">
              <w:rPr>
                <w:rFonts w:ascii="Cambria" w:hAnsi="Cambria" w:cs="Arial"/>
              </w:rPr>
              <w:t xml:space="preserve"> polegające na budowie lub przebudowie lub rozbudowie sieci kanalizacji deszczowej lub sanitarnej  o wartości nie mniejszej niż  </w:t>
            </w:r>
            <w:r w:rsidR="00D43BC8">
              <w:rPr>
                <w:rFonts w:ascii="Cambria" w:hAnsi="Cambria" w:cs="Arial"/>
                <w:b/>
                <w:bCs/>
              </w:rPr>
              <w:t>2</w:t>
            </w:r>
            <w:r w:rsidRPr="007757CC">
              <w:rPr>
                <w:rFonts w:ascii="Cambria" w:hAnsi="Cambria" w:cs="Arial"/>
                <w:b/>
                <w:bCs/>
              </w:rPr>
              <w:t>00 000,00 zł brutto każda</w:t>
            </w:r>
            <w:r w:rsidRPr="004A4B29">
              <w:rPr>
                <w:rFonts w:ascii="Cambria" w:hAnsi="Cambria" w:cs="Arial"/>
              </w:rPr>
              <w:t xml:space="preserve"> z nich - (powyższe sieci mogą być elementami wykonanych dróg).</w:t>
            </w:r>
          </w:p>
          <w:p w14:paraId="36B8E283" w14:textId="77777777" w:rsidR="007757CC" w:rsidRDefault="007757CC" w:rsidP="007757CC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5EA1FDCF" w14:textId="77777777" w:rsidR="007757CC" w:rsidRDefault="007757CC" w:rsidP="007757CC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2F79BDC6" w14:textId="77777777" w:rsidR="0041161C" w:rsidRPr="00414CAD" w:rsidRDefault="0041161C" w:rsidP="0041161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OPISUJE WYKONAWCA</w:t>
            </w:r>
          </w:p>
          <w:p w14:paraId="6C722E64" w14:textId="77777777" w:rsidR="0041161C" w:rsidRPr="00414CAD" w:rsidRDefault="0041161C" w:rsidP="0041161C">
            <w:pPr>
              <w:numPr>
                <w:ilvl w:val="0"/>
                <w:numId w:val="34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sz w:val="18"/>
                <w:szCs w:val="18"/>
              </w:rPr>
              <w:t>……………………</w:t>
            </w:r>
            <w:r>
              <w:rPr>
                <w:rFonts w:asciiTheme="majorHAnsi" w:hAnsiTheme="majorHAnsi" w:cs="Tahoma"/>
                <w:i/>
                <w:sz w:val="18"/>
                <w:szCs w:val="18"/>
              </w:rPr>
              <w:t>……………………………………………………………………</w:t>
            </w:r>
          </w:p>
          <w:p w14:paraId="736AADE2" w14:textId="15ACF65C" w:rsidR="0041161C" w:rsidRPr="00414CAD" w:rsidRDefault="0041161C" w:rsidP="0041161C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2"/>
                <w:szCs w:val="12"/>
              </w:rPr>
            </w:pPr>
            <w:r w:rsidRPr="00414CAD">
              <w:rPr>
                <w:rFonts w:asciiTheme="majorHAnsi" w:hAnsiTheme="majorHAnsi" w:cs="Tahoma"/>
                <w:i/>
                <w:sz w:val="12"/>
                <w:szCs w:val="12"/>
              </w:rPr>
              <w:t>Nazwa/zakres zamówienia</w:t>
            </w:r>
          </w:p>
          <w:p w14:paraId="400BBC79" w14:textId="77777777" w:rsidR="007757CC" w:rsidRDefault="007757CC" w:rsidP="007757CC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1D4A3AE9" w14:textId="77777777" w:rsidR="007757CC" w:rsidRDefault="007757CC" w:rsidP="007757CC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43C2D07D" w14:textId="77777777" w:rsidR="007757CC" w:rsidRPr="00414CAD" w:rsidRDefault="007757CC" w:rsidP="007757CC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OPISUJE WYKONAWCA</w:t>
            </w:r>
          </w:p>
          <w:p w14:paraId="23C52F11" w14:textId="77777777" w:rsidR="007757CC" w:rsidRPr="00414CAD" w:rsidRDefault="007757CC" w:rsidP="007757CC">
            <w:pPr>
              <w:numPr>
                <w:ilvl w:val="0"/>
                <w:numId w:val="34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sz w:val="18"/>
                <w:szCs w:val="18"/>
              </w:rPr>
              <w:t>……………………</w:t>
            </w:r>
            <w:r>
              <w:rPr>
                <w:rFonts w:asciiTheme="majorHAnsi" w:hAnsiTheme="majorHAnsi" w:cs="Tahoma"/>
                <w:i/>
                <w:sz w:val="18"/>
                <w:szCs w:val="18"/>
              </w:rPr>
              <w:t>……………………………………………………………………</w:t>
            </w:r>
          </w:p>
          <w:p w14:paraId="5EAB68FB" w14:textId="77777777" w:rsidR="007757CC" w:rsidRPr="00414CAD" w:rsidRDefault="007757CC" w:rsidP="007757CC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2"/>
                <w:szCs w:val="12"/>
              </w:rPr>
            </w:pPr>
            <w:r w:rsidRPr="00414CAD">
              <w:rPr>
                <w:rFonts w:asciiTheme="majorHAnsi" w:hAnsiTheme="majorHAnsi" w:cs="Tahoma"/>
                <w:i/>
                <w:sz w:val="12"/>
                <w:szCs w:val="12"/>
              </w:rPr>
              <w:t>Nazwa/zakres zamówienia</w:t>
            </w:r>
          </w:p>
          <w:p w14:paraId="1F831736" w14:textId="77777777" w:rsidR="00C52C86" w:rsidRDefault="00C52C86" w:rsidP="00494A4B">
            <w:pPr>
              <w:tabs>
                <w:tab w:val="left" w:pos="80"/>
              </w:tabs>
              <w:rPr>
                <w:rFonts w:asciiTheme="majorHAnsi" w:hAnsiTheme="majorHAnsi" w:cs="Tahoma"/>
                <w:b/>
                <w:i/>
                <w:sz w:val="18"/>
                <w:szCs w:val="18"/>
              </w:rPr>
            </w:pPr>
          </w:p>
          <w:p w14:paraId="3B2324CA" w14:textId="77777777" w:rsidR="00C52C86" w:rsidRDefault="00C52C86" w:rsidP="00494A4B">
            <w:pPr>
              <w:tabs>
                <w:tab w:val="left" w:pos="80"/>
              </w:tabs>
              <w:rPr>
                <w:rFonts w:asciiTheme="majorHAnsi" w:hAnsiTheme="majorHAnsi" w:cs="Tahoma"/>
                <w:b/>
                <w:i/>
                <w:sz w:val="18"/>
                <w:szCs w:val="18"/>
              </w:rPr>
            </w:pPr>
          </w:p>
          <w:p w14:paraId="50444538" w14:textId="77777777" w:rsidR="00C52C86" w:rsidRPr="00414CAD" w:rsidRDefault="00C52C86" w:rsidP="00494A4B">
            <w:pPr>
              <w:tabs>
                <w:tab w:val="left" w:pos="80"/>
              </w:tabs>
              <w:rPr>
                <w:rFonts w:asciiTheme="majorHAnsi" w:hAnsiTheme="majorHAnsi" w:cs="Tahoma"/>
                <w:b/>
                <w:i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20589F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1F4BF75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116963D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77CDA91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EFD2C78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7EB06C3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9624F4C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684AC90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D5F4EAB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D917646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A48FDDA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CC7EC61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09A7285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0752194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91F9AD4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98C1A85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47F8901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F91A18D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EDAC41B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818657F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BD97C10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81857A7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753EF8A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6E627B8" w14:textId="08E79536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………………………….ZŁ BRUTTO</w:t>
            </w:r>
          </w:p>
          <w:p w14:paraId="25618A00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EE612A1" w14:textId="77777777" w:rsidR="007757CC" w:rsidRDefault="007757C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CC4880A" w14:textId="77777777" w:rsidR="007757CC" w:rsidRDefault="007757C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9169B8C" w14:textId="77777777" w:rsidR="007757CC" w:rsidRPr="00414CAD" w:rsidRDefault="007757C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9F7F912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91AF491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A252E07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F6383BB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35A360F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………………………….ZŁ BRUTTO</w:t>
            </w:r>
          </w:p>
          <w:p w14:paraId="37C177D3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41E99CB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93084DE" w14:textId="77777777" w:rsidR="0041161C" w:rsidRDefault="0041161C" w:rsidP="007757CC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566170E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59BC05B" w14:textId="77777777" w:rsidR="0076625F" w:rsidRDefault="0076625F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6EFFA17" w14:textId="77777777" w:rsidR="0076625F" w:rsidRPr="00414CAD" w:rsidRDefault="0076625F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A2AC7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128201C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B64A9EA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FD74463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0673D4B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3A729FB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F0263D1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9BC1668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FB44038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1104CCF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95F57F9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9BEBCD5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55EF4E5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6E5D3E6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9FF0F2D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8F5E50C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C60E3F0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C153B36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58D7C55" w14:textId="77777777" w:rsidR="0041161C" w:rsidRDefault="0041161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FE78A25" w14:textId="77777777" w:rsidR="0041161C" w:rsidRDefault="0041161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6C5C3AD" w14:textId="77777777" w:rsidR="00C52C86" w:rsidRDefault="00C52C86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C7BD10A" w14:textId="77777777" w:rsidR="00C52C86" w:rsidRDefault="00C52C86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9651B39" w14:textId="77777777" w:rsidR="00C52C86" w:rsidRDefault="00C52C86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0AB68F0" w14:textId="660FCA37" w:rsidR="0041161C" w:rsidRDefault="007757CC" w:rsidP="007757CC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       </w:t>
            </w:r>
            <w:r w:rsidR="0041161C"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Rozpoczęcie:</w:t>
            </w:r>
            <w:r w:rsidR="0041161C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…………………………….....</w:t>
            </w:r>
          </w:p>
          <w:p w14:paraId="092ADC5C" w14:textId="77777777" w:rsidR="007757CC" w:rsidRDefault="007757C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AE57B35" w14:textId="77777777" w:rsidR="0041161C" w:rsidRDefault="0041161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Zakończenie</w:t>
            </w: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………………………………..</w:t>
            </w:r>
          </w:p>
          <w:p w14:paraId="5F9096F9" w14:textId="77777777" w:rsidR="007757CC" w:rsidRDefault="007757C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0DC9142" w14:textId="77777777" w:rsidR="007757CC" w:rsidRDefault="007757C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FF507F2" w14:textId="77777777" w:rsidR="007757CC" w:rsidRDefault="007757C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7A9E1A9" w14:textId="77777777" w:rsidR="007757CC" w:rsidRDefault="007757C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54B41A3" w14:textId="77777777" w:rsidR="007757CC" w:rsidRDefault="007757C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497031C" w14:textId="77777777" w:rsidR="007757CC" w:rsidRDefault="007757CC" w:rsidP="007757CC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05F1500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Rozpoczęcie: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…………………………….....</w:t>
            </w:r>
          </w:p>
          <w:p w14:paraId="6AB573F1" w14:textId="77777777" w:rsidR="007757CC" w:rsidRPr="00414CAD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Zakończenie</w:t>
            </w: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………………………………..</w:t>
            </w:r>
          </w:p>
          <w:p w14:paraId="70B466AF" w14:textId="77777777" w:rsidR="0041161C" w:rsidRPr="00414CAD" w:rsidRDefault="0041161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3D43DE3" w14:textId="77777777" w:rsidR="0041161C" w:rsidRPr="00414CAD" w:rsidRDefault="0041161C" w:rsidP="00C52C8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4A40289" w14:textId="148BFFB5" w:rsidR="0041161C" w:rsidRPr="00414CAD" w:rsidRDefault="0041161C" w:rsidP="007757CC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21C0E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2FB4091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BE8E1B3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02786DE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76DA945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503A5DE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7FEFB69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BFFA2BE" w14:textId="77777777" w:rsidR="0041161C" w:rsidRPr="00414CAD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9132453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E653AB3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C89C7DB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CC50CCD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E88F210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6BAFE45" w14:textId="77777777" w:rsidR="0041161C" w:rsidRDefault="0041161C" w:rsidP="00494A4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EB96838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9E00D4C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36B1E76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F7C6663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270D5C7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FE690A9" w14:textId="77777777" w:rsidR="00C52C86" w:rsidRDefault="00C52C86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21F7056" w14:textId="77777777" w:rsidR="00C52C86" w:rsidRDefault="00C52C86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81B362C" w14:textId="77777777" w:rsidR="00C52C86" w:rsidRDefault="00C52C86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9A70E0C" w14:textId="77777777" w:rsidR="00C52C86" w:rsidRDefault="00C52C86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DC6301F" w14:textId="74B0AEB2" w:rsidR="0041161C" w:rsidRPr="00414CAD" w:rsidRDefault="0041161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Zamawiającym/</w:t>
            </w:r>
          </w:p>
          <w:p w14:paraId="673106C7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inwestorem był/była:</w:t>
            </w:r>
          </w:p>
          <w:p w14:paraId="5EDDE153" w14:textId="77777777" w:rsidR="0041161C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</w:t>
            </w:r>
          </w:p>
          <w:p w14:paraId="636487EB" w14:textId="77777777" w:rsidR="007757CC" w:rsidRDefault="007757C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661AF15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151DB67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69F9132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8E1F17F" w14:textId="77777777" w:rsidR="007757CC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1E67556" w14:textId="429212A4" w:rsidR="007757CC" w:rsidRPr="00414CAD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Zamawiającym/</w:t>
            </w:r>
          </w:p>
          <w:p w14:paraId="11303FF5" w14:textId="77777777" w:rsidR="007757CC" w:rsidRPr="00414CAD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inwestorem był/była:</w:t>
            </w:r>
          </w:p>
          <w:p w14:paraId="03125A12" w14:textId="77777777" w:rsidR="007757CC" w:rsidRPr="00414CAD" w:rsidRDefault="007757CC" w:rsidP="007757CC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</w:t>
            </w:r>
          </w:p>
          <w:p w14:paraId="191190A3" w14:textId="77777777" w:rsidR="007757CC" w:rsidRPr="00414CAD" w:rsidRDefault="007757C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11A0F9D" w14:textId="77777777" w:rsidR="0041161C" w:rsidRPr="00414CAD" w:rsidRDefault="0041161C" w:rsidP="00494A4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4BC1E02" w14:textId="77777777" w:rsidR="0041161C" w:rsidRPr="00414CAD" w:rsidRDefault="0041161C" w:rsidP="0076625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</w:tc>
      </w:tr>
      <w:tr w:rsidR="00C52C86" w:rsidRPr="00414CAD" w14:paraId="7D46D891" w14:textId="77777777" w:rsidTr="0018581B">
        <w:trPr>
          <w:cantSplit/>
          <w:trHeight w:val="321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8131AD0" w14:textId="63A935DA" w:rsidR="00C52C86" w:rsidRPr="00414CAD" w:rsidRDefault="00C52C86" w:rsidP="007743C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0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8EFEABC" w14:textId="77777777" w:rsidR="00C52C86" w:rsidRPr="00414CAD" w:rsidRDefault="00C52C86" w:rsidP="007743C1">
            <w:pPr>
              <w:pStyle w:val="Tekstpodstawowy31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170CF33C" w14:textId="2A49936B" w:rsidR="00C52C86" w:rsidRPr="00414CAD" w:rsidRDefault="00C52C86" w:rsidP="007743C1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87753B6" w14:textId="2AD78D04" w:rsidR="00C52C86" w:rsidRPr="00414CAD" w:rsidRDefault="00C52C86" w:rsidP="007743C1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49BD4682" w14:textId="09AF72E6" w:rsidR="00C52C86" w:rsidRPr="00414CAD" w:rsidRDefault="00C52C86" w:rsidP="007743C1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</w:p>
        </w:tc>
      </w:tr>
    </w:tbl>
    <w:p w14:paraId="590C62F8" w14:textId="77777777" w:rsidR="008C6CED" w:rsidRPr="007757CC" w:rsidRDefault="008C6CED" w:rsidP="001E2E34">
      <w:pPr>
        <w:pStyle w:val="Zwykytekst1"/>
        <w:jc w:val="both"/>
        <w:rPr>
          <w:rFonts w:asciiTheme="majorHAnsi" w:eastAsia="Bookman Old Style" w:hAnsiTheme="majorHAnsi" w:cs="Tahoma"/>
        </w:rPr>
      </w:pPr>
    </w:p>
    <w:p w14:paraId="1FD1E5C9" w14:textId="0A041444" w:rsidR="00734D60" w:rsidRPr="007757CC" w:rsidRDefault="003C4BAA" w:rsidP="0018581B">
      <w:pPr>
        <w:pStyle w:val="Zwykytekst1"/>
        <w:jc w:val="both"/>
        <w:rPr>
          <w:rFonts w:asciiTheme="majorHAnsi" w:eastAsia="Bookman Old Style" w:hAnsiTheme="majorHAnsi" w:cs="Tahoma"/>
          <w:i/>
        </w:rPr>
      </w:pPr>
      <w:r w:rsidRPr="007757CC">
        <w:rPr>
          <w:rFonts w:asciiTheme="majorHAnsi" w:eastAsia="Bookman Old Style" w:hAnsiTheme="majorHAnsi" w:cs="Tahoma"/>
          <w:i/>
        </w:rPr>
        <w:t xml:space="preserve">Do wykazu należy załączyć dowody potwierdzające, że </w:t>
      </w:r>
      <w:r w:rsidR="00AE03A5" w:rsidRPr="007757CC">
        <w:rPr>
          <w:rFonts w:asciiTheme="majorHAnsi" w:eastAsia="Bookman Old Style" w:hAnsiTheme="majorHAnsi" w:cs="Tahoma"/>
          <w:i/>
        </w:rPr>
        <w:t>roboty</w:t>
      </w:r>
      <w:r w:rsidR="009265B5" w:rsidRPr="007757CC">
        <w:rPr>
          <w:rFonts w:asciiTheme="majorHAnsi" w:eastAsia="Bookman Old Style" w:hAnsiTheme="majorHAnsi" w:cs="Tahoma"/>
          <w:i/>
        </w:rPr>
        <w:t xml:space="preserve">/świadczenia </w:t>
      </w:r>
      <w:r w:rsidR="00AE03A5" w:rsidRPr="007757CC">
        <w:rPr>
          <w:rFonts w:asciiTheme="majorHAnsi" w:eastAsia="Bookman Old Style" w:hAnsiTheme="majorHAnsi" w:cs="Tahoma"/>
          <w:i/>
        </w:rPr>
        <w:t xml:space="preserve"> zostały</w:t>
      </w:r>
      <w:r w:rsidRPr="007757CC">
        <w:rPr>
          <w:rFonts w:asciiTheme="majorHAnsi" w:eastAsia="Bookman Old Style" w:hAnsiTheme="majorHAnsi" w:cs="Tahoma"/>
          <w:i/>
        </w:rPr>
        <w:t xml:space="preserve"> wykonane w sposób należyty oraz wskazujących czy zostały wykonane prawidłowo ukończone.</w:t>
      </w:r>
      <w:r w:rsidR="003F3E0D" w:rsidRPr="007757CC">
        <w:rPr>
          <w:rFonts w:asciiTheme="majorHAnsi" w:eastAsia="Bookman Old Style" w:hAnsiTheme="majorHAnsi" w:cs="Tahoma"/>
          <w:i/>
        </w:rPr>
        <w:t xml:space="preserve"> </w:t>
      </w:r>
      <w:r w:rsidRPr="007757CC">
        <w:rPr>
          <w:rFonts w:asciiTheme="majorHAnsi" w:eastAsia="Bookman Old Style" w:hAnsiTheme="majorHAnsi" w:cs="Tahoma"/>
          <w:i/>
        </w:rPr>
        <w:t>(np. referencje, protokoły odbioru lub inne).</w:t>
      </w:r>
    </w:p>
    <w:p w14:paraId="52691CBF" w14:textId="77777777" w:rsidR="00414CAD" w:rsidRPr="007757CC" w:rsidRDefault="00414CAD" w:rsidP="00414CAD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</w:rPr>
      </w:pPr>
      <w:r w:rsidRPr="007757CC">
        <w:rPr>
          <w:rFonts w:ascii="Cambria" w:eastAsiaTheme="majorEastAsia" w:hAnsi="Cambria" w:cstheme="minorHAnsi"/>
          <w:b/>
          <w:bCs/>
          <w:i/>
          <w:color w:val="FF0000"/>
        </w:rPr>
        <w:t>Plik  (WYKAZ ) sporządza się w postaci elektronicznej i opatruje się kwalifikowanym podpisem elektronicznym lub podpisem zaufanym, lub podpisem osobistym - przez osobę uprawnioną do reprezentacji</w:t>
      </w:r>
    </w:p>
    <w:p w14:paraId="2580A53A" w14:textId="77777777" w:rsidR="00734D60" w:rsidRPr="007757CC" w:rsidRDefault="00734D60" w:rsidP="00414CAD">
      <w:pPr>
        <w:autoSpaceDE w:val="0"/>
        <w:rPr>
          <w:rFonts w:ascii="Tahoma" w:hAnsi="Tahoma" w:cs="Tahoma"/>
        </w:rPr>
      </w:pPr>
    </w:p>
    <w:sectPr w:rsidR="00734D60" w:rsidRPr="007757CC" w:rsidSect="000E1610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2D792" w14:textId="77777777" w:rsidR="00252C86" w:rsidRDefault="00252C86">
      <w:r>
        <w:separator/>
      </w:r>
    </w:p>
  </w:endnote>
  <w:endnote w:type="continuationSeparator" w:id="0">
    <w:p w14:paraId="23AB10B1" w14:textId="77777777" w:rsidR="00252C86" w:rsidRDefault="0025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36BF0" w14:textId="77777777" w:rsidR="004270C2" w:rsidRDefault="00E965F6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20BF77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622D9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431D0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B07EC" w14:textId="77777777" w:rsidR="00252C86" w:rsidRDefault="00252C86">
      <w:r>
        <w:separator/>
      </w:r>
    </w:p>
  </w:footnote>
  <w:footnote w:type="continuationSeparator" w:id="0">
    <w:p w14:paraId="0C38EE8D" w14:textId="77777777" w:rsidR="00252C86" w:rsidRDefault="00252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B294F" w14:textId="77777777" w:rsidR="004270C2" w:rsidRDefault="00E965F6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CAA4C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C53E24"/>
    <w:multiLevelType w:val="hybridMultilevel"/>
    <w:tmpl w:val="D1D42D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E0266B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4" w15:restartNumberingAfterBreak="0">
    <w:nsid w:val="25655288"/>
    <w:multiLevelType w:val="hybridMultilevel"/>
    <w:tmpl w:val="EE62D9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08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82DF4"/>
    <w:multiLevelType w:val="hybridMultilevel"/>
    <w:tmpl w:val="9710ABBA"/>
    <w:lvl w:ilvl="0" w:tplc="B45CC456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6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771C6E"/>
    <w:multiLevelType w:val="hybridMultilevel"/>
    <w:tmpl w:val="D1D42D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0A36AC8"/>
    <w:multiLevelType w:val="hybridMultilevel"/>
    <w:tmpl w:val="D1D42D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57405192">
    <w:abstractNumId w:val="9"/>
  </w:num>
  <w:num w:numId="2" w16cid:durableId="18092017">
    <w:abstractNumId w:val="0"/>
  </w:num>
  <w:num w:numId="3" w16cid:durableId="945624561">
    <w:abstractNumId w:val="38"/>
  </w:num>
  <w:num w:numId="4" w16cid:durableId="679235147">
    <w:abstractNumId w:val="26"/>
  </w:num>
  <w:num w:numId="5" w16cid:durableId="780492957">
    <w:abstractNumId w:val="36"/>
  </w:num>
  <w:num w:numId="6" w16cid:durableId="1450582801">
    <w:abstractNumId w:val="34"/>
  </w:num>
  <w:num w:numId="7" w16cid:durableId="319046007">
    <w:abstractNumId w:val="35"/>
  </w:num>
  <w:num w:numId="8" w16cid:durableId="2073235451">
    <w:abstractNumId w:val="22"/>
  </w:num>
  <w:num w:numId="9" w16cid:durableId="1977682749">
    <w:abstractNumId w:val="29"/>
  </w:num>
  <w:num w:numId="10" w16cid:durableId="1584334622">
    <w:abstractNumId w:val="37"/>
  </w:num>
  <w:num w:numId="11" w16cid:durableId="257952752">
    <w:abstractNumId w:val="27"/>
  </w:num>
  <w:num w:numId="12" w16cid:durableId="1657758888">
    <w:abstractNumId w:val="23"/>
  </w:num>
  <w:num w:numId="13" w16cid:durableId="630090750">
    <w:abstractNumId w:val="13"/>
  </w:num>
  <w:num w:numId="14" w16cid:durableId="2054845605">
    <w:abstractNumId w:val="46"/>
  </w:num>
  <w:num w:numId="15" w16cid:durableId="1933393585">
    <w:abstractNumId w:val="12"/>
  </w:num>
  <w:num w:numId="16" w16cid:durableId="2103454944">
    <w:abstractNumId w:val="15"/>
  </w:num>
  <w:num w:numId="17" w16cid:durableId="168834964">
    <w:abstractNumId w:val="25"/>
  </w:num>
  <w:num w:numId="18" w16cid:durableId="70078623">
    <w:abstractNumId w:val="33"/>
  </w:num>
  <w:num w:numId="19" w16cid:durableId="2135055600">
    <w:abstractNumId w:val="32"/>
  </w:num>
  <w:num w:numId="20" w16cid:durableId="153958699">
    <w:abstractNumId w:val="40"/>
  </w:num>
  <w:num w:numId="21" w16cid:durableId="45417379">
    <w:abstractNumId w:val="21"/>
  </w:num>
  <w:num w:numId="22" w16cid:durableId="411854404">
    <w:abstractNumId w:val="42"/>
  </w:num>
  <w:num w:numId="23" w16cid:durableId="236861392">
    <w:abstractNumId w:val="41"/>
  </w:num>
  <w:num w:numId="24" w16cid:durableId="1570993573">
    <w:abstractNumId w:val="20"/>
  </w:num>
  <w:num w:numId="25" w16cid:durableId="985742966">
    <w:abstractNumId w:val="43"/>
  </w:num>
  <w:num w:numId="26" w16cid:durableId="1754933152">
    <w:abstractNumId w:val="45"/>
  </w:num>
  <w:num w:numId="27" w16cid:durableId="850266047">
    <w:abstractNumId w:val="17"/>
  </w:num>
  <w:num w:numId="28" w16cid:durableId="1687486703">
    <w:abstractNumId w:val="14"/>
  </w:num>
  <w:num w:numId="29" w16cid:durableId="167520864">
    <w:abstractNumId w:val="30"/>
  </w:num>
  <w:num w:numId="30" w16cid:durableId="92157335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12605327">
    <w:abstractNumId w:val="28"/>
  </w:num>
  <w:num w:numId="32" w16cid:durableId="823551598">
    <w:abstractNumId w:val="19"/>
  </w:num>
  <w:num w:numId="33" w16cid:durableId="1366364353">
    <w:abstractNumId w:val="31"/>
  </w:num>
  <w:num w:numId="34" w16cid:durableId="1966498130">
    <w:abstractNumId w:val="24"/>
  </w:num>
  <w:num w:numId="35" w16cid:durableId="863058193">
    <w:abstractNumId w:val="18"/>
  </w:num>
  <w:num w:numId="36" w16cid:durableId="1476138780">
    <w:abstractNumId w:val="39"/>
  </w:num>
  <w:num w:numId="37" w16cid:durableId="1118571571">
    <w:abstractNumId w:val="4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5FFD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25F7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1D06"/>
    <w:rsid w:val="00182821"/>
    <w:rsid w:val="0018384E"/>
    <w:rsid w:val="001844CE"/>
    <w:rsid w:val="001846BC"/>
    <w:rsid w:val="0018470C"/>
    <w:rsid w:val="00185662"/>
    <w:rsid w:val="0018581B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6C1E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4FB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783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8AE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C86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75B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5A86"/>
    <w:rsid w:val="002C670E"/>
    <w:rsid w:val="002C792C"/>
    <w:rsid w:val="002C7994"/>
    <w:rsid w:val="002C7C71"/>
    <w:rsid w:val="002D01C0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697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65A5"/>
    <w:rsid w:val="00347F7F"/>
    <w:rsid w:val="00351620"/>
    <w:rsid w:val="003516BE"/>
    <w:rsid w:val="003516FD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378"/>
    <w:rsid w:val="0041161C"/>
    <w:rsid w:val="004117BE"/>
    <w:rsid w:val="00411A86"/>
    <w:rsid w:val="00411FD7"/>
    <w:rsid w:val="00412270"/>
    <w:rsid w:val="00412FCB"/>
    <w:rsid w:val="0041323C"/>
    <w:rsid w:val="00413C46"/>
    <w:rsid w:val="00414CAD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2E55"/>
    <w:rsid w:val="004742BC"/>
    <w:rsid w:val="00474D74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09C0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575CC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0EC6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201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110B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25F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7C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1F0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B18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6CED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1345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5B5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3F8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853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9F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1A3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3E69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4766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0B7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28AB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4D1"/>
    <w:rsid w:val="00C475AB"/>
    <w:rsid w:val="00C50779"/>
    <w:rsid w:val="00C52163"/>
    <w:rsid w:val="00C522A1"/>
    <w:rsid w:val="00C529DC"/>
    <w:rsid w:val="00C52C86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E7DAF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1197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3BC8"/>
    <w:rsid w:val="00D44873"/>
    <w:rsid w:val="00D46205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0E7F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08E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612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5F4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5AB9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5F6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71B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4EF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0D206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3D7C9-F78E-4D9E-8F09-56E8B4C6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Andrzej Pawlik</cp:lastModifiedBy>
  <cp:revision>41</cp:revision>
  <cp:lastPrinted>2023-04-19T09:19:00Z</cp:lastPrinted>
  <dcterms:created xsi:type="dcterms:W3CDTF">2018-05-28T06:38:00Z</dcterms:created>
  <dcterms:modified xsi:type="dcterms:W3CDTF">2026-01-30T07:59:00Z</dcterms:modified>
</cp:coreProperties>
</file>